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239EBE5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882FBE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1B463360" w:rsidR="0060224E" w:rsidRDefault="0060224E" w:rsidP="009B49AA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82FBE">
        <w:rPr>
          <w:rFonts w:ascii="Tahoma" w:hAnsi="Tahoma" w:cs="Tahoma"/>
          <w:b/>
        </w:rPr>
        <w:t xml:space="preserve">Termomodernizacja szkoły w </w:t>
      </w:r>
      <w:proofErr w:type="spellStart"/>
      <w:r w:rsidR="00882FBE">
        <w:rPr>
          <w:rFonts w:ascii="Tahoma" w:hAnsi="Tahoma" w:cs="Tahoma"/>
          <w:b/>
        </w:rPr>
        <w:t>Gogołowej</w:t>
      </w:r>
      <w:proofErr w:type="spellEnd"/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5DC43B4E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974"/>
        <w:gridCol w:w="1984"/>
        <w:gridCol w:w="1418"/>
      </w:tblGrid>
      <w:tr w:rsidR="00895472" w:rsidRPr="00877A6F" w14:paraId="2E022FC7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5FB6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EAA5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72E1DE0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F444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0ABC19C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6D3514DF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6E905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34A4580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FD12EFA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703F607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895472" w:rsidRPr="00877A6F" w14:paraId="74A30DC4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CC145" w14:textId="47C30BC9" w:rsidR="00895472" w:rsidRPr="00877A6F" w:rsidRDefault="00882FB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1</w:t>
            </w:r>
            <w:r w:rsidR="00C211B5">
              <w:rPr>
                <w:rFonts w:ascii="Tahoma" w:eastAsia="Lucida Sans Unicode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F2AB1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AE4DA" w14:textId="0E817F6D" w:rsidR="00C211B5" w:rsidRP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Budowy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sanitarna</w:t>
            </w:r>
          </w:p>
          <w:p w14:paraId="5E258BBD" w14:textId="5F905810" w:rsidR="00895472" w:rsidRPr="00F3431D" w:rsidRDefault="00895472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16EAE6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E263A20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B90D61C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0E72CD03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FA196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EBDA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C211B5" w:rsidRPr="00877A6F" w14:paraId="1A0F4083" w14:textId="77777777" w:rsidTr="00C211B5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FDE0" w14:textId="65A6128F" w:rsidR="00C211B5" w:rsidRPr="00877A6F" w:rsidRDefault="00882FB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2</w:t>
            </w:r>
            <w:r w:rsidR="00C211B5">
              <w:rPr>
                <w:rFonts w:ascii="Tahoma" w:eastAsia="Lucida Sans Unicode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B490C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42215" w14:textId="204E07A2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elektryczna</w:t>
            </w:r>
          </w:p>
          <w:p w14:paraId="101C4DC8" w14:textId="77777777" w:rsidR="00C211B5" w:rsidRPr="00F3431D" w:rsidRDefault="00C211B5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28E0B671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FC3DD26" w14:textId="77777777" w:rsidR="00C211B5" w:rsidRDefault="00C211B5" w:rsidP="00C211B5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2807DB50" w14:textId="77777777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4E46EC" w14:textId="5075641A" w:rsid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3A56C" w14:textId="77777777" w:rsidR="00C211B5" w:rsidRPr="00877A6F" w:rsidRDefault="00C211B5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E0A55" w14:textId="77777777" w:rsidR="00C211B5" w:rsidRPr="00877A6F" w:rsidRDefault="00C211B5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4C240FF4" w14:textId="77777777" w:rsidR="00895472" w:rsidRPr="008A13FA" w:rsidRDefault="00895472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895472">
      <w:pPr>
        <w:widowControl w:val="0"/>
        <w:spacing w:after="24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895472">
      <w:pPr>
        <w:widowControl w:val="0"/>
        <w:autoSpaceDN w:val="0"/>
        <w:spacing w:before="12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55E71" w14:textId="77777777" w:rsidR="0060183C" w:rsidRDefault="0060183C" w:rsidP="00DA5839">
      <w:r>
        <w:separator/>
      </w:r>
    </w:p>
  </w:endnote>
  <w:endnote w:type="continuationSeparator" w:id="0">
    <w:p w14:paraId="1E99CB89" w14:textId="77777777" w:rsidR="0060183C" w:rsidRDefault="0060183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778C5" w14:textId="77777777" w:rsidR="0060183C" w:rsidRDefault="0060183C" w:rsidP="00DA5839">
      <w:r>
        <w:separator/>
      </w:r>
    </w:p>
  </w:footnote>
  <w:footnote w:type="continuationSeparator" w:id="0">
    <w:p w14:paraId="4506AF71" w14:textId="77777777" w:rsidR="0060183C" w:rsidRDefault="0060183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95292D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bookmarkEnd w:id="1"/>
    <w:r w:rsidR="000757A2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14737B62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82FBE">
      <w:rPr>
        <w:rFonts w:ascii="Tahoma" w:hAnsi="Tahoma" w:cs="Tahoma"/>
      </w:rPr>
      <w:t>3.</w:t>
    </w:r>
    <w:r w:rsidRPr="00DF5681">
      <w:rPr>
        <w:rFonts w:ascii="Tahoma" w:hAnsi="Tahoma" w:cs="Tahoma"/>
      </w:rPr>
      <w:t>202</w:t>
    </w:r>
    <w:r w:rsidR="00895472">
      <w:rPr>
        <w:rFonts w:ascii="Tahoma" w:hAnsi="Tahoma" w:cs="Tahoma"/>
      </w:rPr>
      <w:t>3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93177">
    <w:abstractNumId w:val="2"/>
  </w:num>
  <w:num w:numId="2" w16cid:durableId="1267035614">
    <w:abstractNumId w:val="148"/>
  </w:num>
  <w:num w:numId="3" w16cid:durableId="1275476929">
    <w:abstractNumId w:val="64"/>
  </w:num>
  <w:num w:numId="4" w16cid:durableId="712392058">
    <w:abstractNumId w:val="168"/>
  </w:num>
  <w:num w:numId="5" w16cid:durableId="103885238">
    <w:abstractNumId w:val="192"/>
  </w:num>
  <w:num w:numId="6" w16cid:durableId="1679965661">
    <w:abstractNumId w:val="138"/>
  </w:num>
  <w:num w:numId="7" w16cid:durableId="563759370">
    <w:abstractNumId w:val="149"/>
  </w:num>
  <w:num w:numId="8" w16cid:durableId="1725331945">
    <w:abstractNumId w:val="54"/>
  </w:num>
  <w:num w:numId="9" w16cid:durableId="17952451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6345670">
    <w:abstractNumId w:val="174"/>
  </w:num>
  <w:num w:numId="11" w16cid:durableId="755596457">
    <w:abstractNumId w:val="133"/>
  </w:num>
  <w:num w:numId="12" w16cid:durableId="394474285">
    <w:abstractNumId w:val="55"/>
  </w:num>
  <w:num w:numId="13" w16cid:durableId="960841271">
    <w:abstractNumId w:val="92"/>
  </w:num>
  <w:num w:numId="14" w16cid:durableId="1172331625">
    <w:abstractNumId w:val="140"/>
  </w:num>
  <w:num w:numId="15" w16cid:durableId="1046024987">
    <w:abstractNumId w:val="161"/>
  </w:num>
  <w:num w:numId="16" w16cid:durableId="1325668270">
    <w:abstractNumId w:val="162"/>
  </w:num>
  <w:num w:numId="17" w16cid:durableId="1713730257">
    <w:abstractNumId w:val="88"/>
  </w:num>
  <w:num w:numId="18" w16cid:durableId="1313145716">
    <w:abstractNumId w:val="62"/>
  </w:num>
  <w:num w:numId="19" w16cid:durableId="13270526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124784">
    <w:abstractNumId w:val="53"/>
  </w:num>
  <w:num w:numId="21" w16cid:durableId="2074618093">
    <w:abstractNumId w:val="188"/>
  </w:num>
  <w:num w:numId="22" w16cid:durableId="259678314">
    <w:abstractNumId w:val="83"/>
  </w:num>
  <w:num w:numId="23" w16cid:durableId="1584796645">
    <w:abstractNumId w:val="136"/>
  </w:num>
  <w:num w:numId="24" w16cid:durableId="1330718085">
    <w:abstractNumId w:val="163"/>
  </w:num>
  <w:num w:numId="25" w16cid:durableId="834800455">
    <w:abstractNumId w:val="38"/>
  </w:num>
  <w:num w:numId="26" w16cid:durableId="555512827">
    <w:abstractNumId w:val="127"/>
  </w:num>
  <w:num w:numId="27" w16cid:durableId="753356064">
    <w:abstractNumId w:val="101"/>
  </w:num>
  <w:num w:numId="28" w16cid:durableId="2053379429">
    <w:abstractNumId w:val="25"/>
  </w:num>
  <w:num w:numId="29" w16cid:durableId="652173305">
    <w:abstractNumId w:val="116"/>
  </w:num>
  <w:num w:numId="30" w16cid:durableId="1718625885">
    <w:abstractNumId w:val="147"/>
  </w:num>
  <w:num w:numId="31" w16cid:durableId="45304344">
    <w:abstractNumId w:val="164"/>
  </w:num>
  <w:num w:numId="32" w16cid:durableId="1495561365">
    <w:abstractNumId w:val="184"/>
  </w:num>
  <w:num w:numId="33" w16cid:durableId="1143893225">
    <w:abstractNumId w:val="121"/>
  </w:num>
  <w:num w:numId="34" w16cid:durableId="798914485">
    <w:abstractNumId w:val="120"/>
  </w:num>
  <w:num w:numId="35" w16cid:durableId="1864519051">
    <w:abstractNumId w:val="72"/>
  </w:num>
  <w:num w:numId="36" w16cid:durableId="81874642">
    <w:abstractNumId w:val="84"/>
  </w:num>
  <w:num w:numId="37" w16cid:durableId="1946766348">
    <w:abstractNumId w:val="86"/>
  </w:num>
  <w:num w:numId="38" w16cid:durableId="1419793102">
    <w:abstractNumId w:val="80"/>
  </w:num>
  <w:num w:numId="39" w16cid:durableId="732509268">
    <w:abstractNumId w:val="68"/>
  </w:num>
  <w:num w:numId="40" w16cid:durableId="2083403700">
    <w:abstractNumId w:val="29"/>
  </w:num>
  <w:num w:numId="41" w16cid:durableId="1328244545">
    <w:abstractNumId w:val="152"/>
  </w:num>
  <w:num w:numId="42" w16cid:durableId="1764522913">
    <w:abstractNumId w:val="81"/>
  </w:num>
  <w:num w:numId="43" w16cid:durableId="406922800">
    <w:abstractNumId w:val="108"/>
  </w:num>
  <w:num w:numId="44" w16cid:durableId="1373188888">
    <w:abstractNumId w:val="118"/>
  </w:num>
  <w:num w:numId="45" w16cid:durableId="1095128235">
    <w:abstractNumId w:val="144"/>
  </w:num>
  <w:num w:numId="46" w16cid:durableId="810632177">
    <w:abstractNumId w:val="27"/>
  </w:num>
  <w:num w:numId="47" w16cid:durableId="1070038242">
    <w:abstractNumId w:val="50"/>
  </w:num>
  <w:num w:numId="48" w16cid:durableId="1073159180">
    <w:abstractNumId w:val="97"/>
  </w:num>
  <w:num w:numId="49" w16cid:durableId="1933590274">
    <w:abstractNumId w:val="41"/>
  </w:num>
  <w:num w:numId="50" w16cid:durableId="389572765">
    <w:abstractNumId w:val="36"/>
  </w:num>
  <w:num w:numId="51" w16cid:durableId="962619396">
    <w:abstractNumId w:val="125"/>
  </w:num>
  <w:num w:numId="52" w16cid:durableId="1402094491">
    <w:abstractNumId w:val="47"/>
  </w:num>
  <w:num w:numId="53" w16cid:durableId="21904845">
    <w:abstractNumId w:val="146"/>
  </w:num>
  <w:num w:numId="54" w16cid:durableId="1099060245">
    <w:abstractNumId w:val="105"/>
  </w:num>
  <w:num w:numId="55" w16cid:durableId="431439993">
    <w:abstractNumId w:val="60"/>
  </w:num>
  <w:num w:numId="56" w16cid:durableId="2079278077">
    <w:abstractNumId w:val="117"/>
  </w:num>
  <w:num w:numId="57" w16cid:durableId="2145419165">
    <w:abstractNumId w:val="166"/>
  </w:num>
  <w:num w:numId="58" w16cid:durableId="1431588408">
    <w:abstractNumId w:val="26"/>
  </w:num>
  <w:num w:numId="59" w16cid:durableId="696345166">
    <w:abstractNumId w:val="154"/>
  </w:num>
  <w:num w:numId="60" w16cid:durableId="1322848713">
    <w:abstractNumId w:val="182"/>
  </w:num>
  <w:num w:numId="61" w16cid:durableId="26904524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319331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12582161">
    <w:abstractNumId w:val="28"/>
  </w:num>
  <w:num w:numId="64" w16cid:durableId="67116691">
    <w:abstractNumId w:val="129"/>
  </w:num>
  <w:num w:numId="65" w16cid:durableId="598608436">
    <w:abstractNumId w:val="34"/>
  </w:num>
  <w:num w:numId="66" w16cid:durableId="506405034">
    <w:abstractNumId w:val="110"/>
  </w:num>
  <w:num w:numId="67" w16cid:durableId="831874662">
    <w:abstractNumId w:val="52"/>
  </w:num>
  <w:num w:numId="68" w16cid:durableId="1970629996">
    <w:abstractNumId w:val="176"/>
  </w:num>
  <w:num w:numId="69" w16cid:durableId="628584364">
    <w:abstractNumId w:val="85"/>
  </w:num>
  <w:num w:numId="70" w16cid:durableId="1601327451">
    <w:abstractNumId w:val="158"/>
  </w:num>
  <w:num w:numId="71" w16cid:durableId="526720954">
    <w:abstractNumId w:val="35"/>
  </w:num>
  <w:num w:numId="72" w16cid:durableId="1691879461">
    <w:abstractNumId w:val="137"/>
  </w:num>
  <w:num w:numId="73" w16cid:durableId="24985018">
    <w:abstractNumId w:val="131"/>
  </w:num>
  <w:num w:numId="74" w16cid:durableId="1678119275">
    <w:abstractNumId w:val="111"/>
  </w:num>
  <w:num w:numId="75" w16cid:durableId="643966265">
    <w:abstractNumId w:val="191"/>
  </w:num>
  <w:num w:numId="76" w16cid:durableId="1135952804">
    <w:abstractNumId w:val="48"/>
  </w:num>
  <w:num w:numId="77" w16cid:durableId="1698969341">
    <w:abstractNumId w:val="100"/>
  </w:num>
  <w:num w:numId="78" w16cid:durableId="191456334">
    <w:abstractNumId w:val="160"/>
  </w:num>
  <w:num w:numId="79" w16cid:durableId="767888028">
    <w:abstractNumId w:val="172"/>
  </w:num>
  <w:num w:numId="80" w16cid:durableId="274602285">
    <w:abstractNumId w:val="46"/>
  </w:num>
  <w:num w:numId="81" w16cid:durableId="2068140590">
    <w:abstractNumId w:val="139"/>
  </w:num>
  <w:num w:numId="82" w16cid:durableId="905839825">
    <w:abstractNumId w:val="93"/>
  </w:num>
  <w:num w:numId="83" w16cid:durableId="585773898">
    <w:abstractNumId w:val="30"/>
  </w:num>
  <w:num w:numId="84" w16cid:durableId="2086684257">
    <w:abstractNumId w:val="56"/>
  </w:num>
  <w:num w:numId="85" w16cid:durableId="2048606367">
    <w:abstractNumId w:val="185"/>
  </w:num>
  <w:num w:numId="86" w16cid:durableId="289481422">
    <w:abstractNumId w:val="70"/>
  </w:num>
  <w:num w:numId="87" w16cid:durableId="1114980322">
    <w:abstractNumId w:val="51"/>
  </w:num>
  <w:num w:numId="88" w16cid:durableId="697388227">
    <w:abstractNumId w:val="40"/>
  </w:num>
  <w:num w:numId="89" w16cid:durableId="557127858">
    <w:abstractNumId w:val="193"/>
  </w:num>
  <w:num w:numId="90" w16cid:durableId="1290866764">
    <w:abstractNumId w:val="75"/>
  </w:num>
  <w:num w:numId="91" w16cid:durableId="414865091">
    <w:abstractNumId w:val="157"/>
  </w:num>
  <w:num w:numId="92" w16cid:durableId="1629699619">
    <w:abstractNumId w:val="103"/>
  </w:num>
  <w:num w:numId="93" w16cid:durableId="10827522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75558686">
    <w:abstractNumId w:val="40"/>
    <w:lvlOverride w:ilvl="0">
      <w:startOverride w:val="1"/>
    </w:lvlOverride>
  </w:num>
  <w:num w:numId="95" w16cid:durableId="1883204621">
    <w:abstractNumId w:val="87"/>
  </w:num>
  <w:num w:numId="96" w16cid:durableId="905795756">
    <w:abstractNumId w:val="98"/>
  </w:num>
  <w:num w:numId="97" w16cid:durableId="869298044">
    <w:abstractNumId w:val="57"/>
  </w:num>
  <w:num w:numId="98" w16cid:durableId="1203636959">
    <w:abstractNumId w:val="5"/>
  </w:num>
  <w:num w:numId="99" w16cid:durableId="1643076771">
    <w:abstractNumId w:val="186"/>
  </w:num>
  <w:num w:numId="100" w16cid:durableId="907308027">
    <w:abstractNumId w:val="134"/>
  </w:num>
  <w:num w:numId="101" w16cid:durableId="111554154">
    <w:abstractNumId w:val="197"/>
  </w:num>
  <w:num w:numId="102" w16cid:durableId="444886009">
    <w:abstractNumId w:val="132"/>
  </w:num>
  <w:num w:numId="103" w16cid:durableId="1881897932">
    <w:abstractNumId w:val="73"/>
  </w:num>
  <w:num w:numId="104" w16cid:durableId="1969167515">
    <w:abstractNumId w:val="90"/>
  </w:num>
  <w:num w:numId="105" w16cid:durableId="552273261">
    <w:abstractNumId w:val="159"/>
  </w:num>
  <w:num w:numId="106" w16cid:durableId="1668090748">
    <w:abstractNumId w:val="119"/>
  </w:num>
  <w:num w:numId="107" w16cid:durableId="18060069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7660150">
    <w:abstractNumId w:val="173"/>
  </w:num>
  <w:num w:numId="109" w16cid:durableId="572854394">
    <w:abstractNumId w:val="32"/>
  </w:num>
  <w:num w:numId="110" w16cid:durableId="212665460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445466917">
    <w:abstractNumId w:val="177"/>
  </w:num>
  <w:num w:numId="112" w16cid:durableId="1491752214">
    <w:abstractNumId w:val="126"/>
  </w:num>
  <w:num w:numId="113" w16cid:durableId="376008027">
    <w:abstractNumId w:val="59"/>
  </w:num>
  <w:num w:numId="114" w16cid:durableId="969171434">
    <w:abstractNumId w:val="39"/>
  </w:num>
  <w:num w:numId="115" w16cid:durableId="1866628423">
    <w:abstractNumId w:val="142"/>
  </w:num>
  <w:num w:numId="116" w16cid:durableId="1127313271">
    <w:abstractNumId w:val="151"/>
  </w:num>
  <w:num w:numId="117" w16cid:durableId="1854954030">
    <w:abstractNumId w:val="183"/>
  </w:num>
  <w:num w:numId="118" w16cid:durableId="1923103334">
    <w:abstractNumId w:val="112"/>
  </w:num>
  <w:num w:numId="119" w16cid:durableId="1662931311">
    <w:abstractNumId w:val="65"/>
  </w:num>
  <w:num w:numId="120" w16cid:durableId="1888449135">
    <w:abstractNumId w:val="190"/>
  </w:num>
  <w:num w:numId="121" w16cid:durableId="923226518">
    <w:abstractNumId w:val="114"/>
  </w:num>
  <w:num w:numId="122" w16cid:durableId="652415994">
    <w:abstractNumId w:val="99"/>
  </w:num>
  <w:num w:numId="123" w16cid:durableId="75791157">
    <w:abstractNumId w:val="113"/>
  </w:num>
  <w:num w:numId="124" w16cid:durableId="2107068309">
    <w:abstractNumId w:val="74"/>
  </w:num>
  <w:num w:numId="125" w16cid:durableId="1616593592">
    <w:abstractNumId w:val="78"/>
  </w:num>
  <w:num w:numId="126" w16cid:durableId="1444571069">
    <w:abstractNumId w:val="71"/>
  </w:num>
  <w:num w:numId="127" w16cid:durableId="1737244001">
    <w:abstractNumId w:val="31"/>
  </w:num>
  <w:num w:numId="128" w16cid:durableId="1793590777">
    <w:abstractNumId w:val="66"/>
  </w:num>
  <w:num w:numId="129" w16cid:durableId="204789980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72922980">
    <w:abstractNumId w:val="194"/>
  </w:num>
  <w:num w:numId="131" w16cid:durableId="1133257099">
    <w:abstractNumId w:val="141"/>
  </w:num>
  <w:num w:numId="132" w16cid:durableId="718750361">
    <w:abstractNumId w:val="175"/>
  </w:num>
  <w:num w:numId="133" w16cid:durableId="1832793953">
    <w:abstractNumId w:val="189"/>
  </w:num>
  <w:num w:numId="134" w16cid:durableId="1880776944">
    <w:abstractNumId w:val="143"/>
  </w:num>
  <w:num w:numId="135" w16cid:durableId="368072063">
    <w:abstractNumId w:val="178"/>
  </w:num>
  <w:num w:numId="136" w16cid:durableId="302345477">
    <w:abstractNumId w:val="91"/>
  </w:num>
  <w:num w:numId="137" w16cid:durableId="1400252398">
    <w:abstractNumId w:val="107"/>
  </w:num>
  <w:num w:numId="138" w16cid:durableId="177014393">
    <w:abstractNumId w:val="67"/>
  </w:num>
  <w:num w:numId="139" w16cid:durableId="2106338077">
    <w:abstractNumId w:val="82"/>
  </w:num>
  <w:num w:numId="140" w16cid:durableId="1781297479">
    <w:abstractNumId w:val="135"/>
  </w:num>
  <w:num w:numId="141" w16cid:durableId="659120168">
    <w:abstractNumId w:val="95"/>
  </w:num>
  <w:num w:numId="142" w16cid:durableId="466515835">
    <w:abstractNumId w:val="79"/>
  </w:num>
  <w:num w:numId="143" w16cid:durableId="155295656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4049951">
    <w:abstractNumId w:val="128"/>
  </w:num>
  <w:num w:numId="145" w16cid:durableId="80151252">
    <w:abstractNumId w:val="115"/>
  </w:num>
  <w:num w:numId="146" w16cid:durableId="765612855">
    <w:abstractNumId w:val="43"/>
  </w:num>
  <w:num w:numId="147" w16cid:durableId="120611264">
    <w:abstractNumId w:val="169"/>
  </w:num>
  <w:num w:numId="148" w16cid:durableId="452553603">
    <w:abstractNumId w:val="76"/>
  </w:num>
  <w:num w:numId="149" w16cid:durableId="906645019">
    <w:abstractNumId w:val="45"/>
  </w:num>
  <w:num w:numId="150" w16cid:durableId="352152901">
    <w:abstractNumId w:val="153"/>
  </w:num>
  <w:num w:numId="151" w16cid:durableId="1906601419">
    <w:abstractNumId w:val="37"/>
  </w:num>
  <w:num w:numId="152" w16cid:durableId="363680606">
    <w:abstractNumId w:val="89"/>
  </w:num>
  <w:num w:numId="153" w16cid:durableId="1460680640">
    <w:abstractNumId w:val="122"/>
  </w:num>
  <w:num w:numId="154" w16cid:durableId="466166887">
    <w:abstractNumId w:val="96"/>
  </w:num>
  <w:num w:numId="155" w16cid:durableId="44111363">
    <w:abstractNumId w:val="130"/>
  </w:num>
  <w:num w:numId="156" w16cid:durableId="188566837">
    <w:abstractNumId w:val="195"/>
  </w:num>
  <w:num w:numId="157" w16cid:durableId="257832946">
    <w:abstractNumId w:val="77"/>
  </w:num>
  <w:num w:numId="158" w16cid:durableId="1091774118">
    <w:abstractNumId w:val="155"/>
  </w:num>
  <w:num w:numId="159" w16cid:durableId="592053911">
    <w:abstractNumId w:val="109"/>
  </w:num>
  <w:num w:numId="160" w16cid:durableId="1735085633">
    <w:abstractNumId w:val="187"/>
  </w:num>
  <w:num w:numId="161" w16cid:durableId="1317998026">
    <w:abstractNumId w:val="33"/>
  </w:num>
  <w:num w:numId="162" w16cid:durableId="527719259">
    <w:abstractNumId w:val="44"/>
  </w:num>
  <w:num w:numId="163" w16cid:durableId="1919509979">
    <w:abstractNumId w:val="69"/>
  </w:num>
  <w:num w:numId="164" w16cid:durableId="1528375639">
    <w:abstractNumId w:val="167"/>
  </w:num>
  <w:num w:numId="165" w16cid:durableId="1867478307">
    <w:abstractNumId w:val="150"/>
  </w:num>
  <w:num w:numId="166" w16cid:durableId="1742291207">
    <w:abstractNumId w:val="106"/>
  </w:num>
  <w:num w:numId="167" w16cid:durableId="2074111697">
    <w:abstractNumId w:val="165"/>
  </w:num>
  <w:num w:numId="168" w16cid:durableId="1021206891">
    <w:abstractNumId w:val="58"/>
  </w:num>
  <w:num w:numId="169" w16cid:durableId="518665778">
    <w:abstractNumId w:val="124"/>
  </w:num>
  <w:num w:numId="170" w16cid:durableId="1689599605">
    <w:abstractNumId w:val="104"/>
  </w:num>
  <w:num w:numId="171" w16cid:durableId="1463036214">
    <w:abstractNumId w:val="145"/>
  </w:num>
  <w:num w:numId="172" w16cid:durableId="382172640">
    <w:abstractNumId w:val="170"/>
  </w:num>
  <w:num w:numId="173" w16cid:durableId="1633555966">
    <w:abstractNumId w:val="42"/>
  </w:num>
  <w:num w:numId="174" w16cid:durableId="1020857671">
    <w:abstractNumId w:val="156"/>
  </w:num>
  <w:num w:numId="175" w16cid:durableId="1265725347">
    <w:abstractNumId w:val="0"/>
  </w:num>
  <w:num w:numId="176" w16cid:durableId="427584688">
    <w:abstractNumId w:val="94"/>
  </w:num>
  <w:num w:numId="177" w16cid:durableId="312872895">
    <w:abstractNumId w:val="49"/>
  </w:num>
  <w:num w:numId="178" w16cid:durableId="167025620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12E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7A2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36DB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83C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2FBE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472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0555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49AA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38CA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1B5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762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A1F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16D9D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A7274"/>
    <w:rsid w:val="005F1A83"/>
    <w:rsid w:val="005F3FDB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5B9B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8E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2023-02-08T11:48:00Z</dcterms:modified>
</cp:coreProperties>
</file>